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03E" w:rsidRPr="000502AD" w:rsidRDefault="00FD2191" w:rsidP="00F6063D">
      <w:pPr>
        <w:pStyle w:val="NadpisVZ1"/>
        <w:numPr>
          <w:ilvl w:val="0"/>
          <w:numId w:val="0"/>
        </w:numPr>
        <w:rPr>
          <w:rFonts w:ascii="Times New Roman" w:hAnsi="Times New Roman" w:cs="Times New Roman"/>
        </w:rPr>
      </w:pPr>
      <w:bookmarkStart w:id="0" w:name="_Toc320087320"/>
      <w:bookmarkStart w:id="1" w:name="_Toc334537431"/>
      <w:r w:rsidRPr="000502AD">
        <w:rPr>
          <w:rFonts w:ascii="Times New Roman" w:hAnsi="Times New Roman" w:cs="Times New Roman"/>
        </w:rPr>
        <w:t xml:space="preserve">Příloha č. </w:t>
      </w:r>
      <w:r w:rsidR="000502AD" w:rsidRPr="000502AD">
        <w:rPr>
          <w:rFonts w:ascii="Times New Roman" w:hAnsi="Times New Roman" w:cs="Times New Roman"/>
        </w:rPr>
        <w:t>4</w:t>
      </w:r>
      <w:r w:rsidR="00CE103E" w:rsidRPr="000502AD">
        <w:rPr>
          <w:rFonts w:ascii="Times New Roman" w:hAnsi="Times New Roman" w:cs="Times New Roman"/>
        </w:rPr>
        <w:t xml:space="preserve"> Zadávací dokumentace</w:t>
      </w:r>
      <w:r w:rsidR="007F36AA" w:rsidRPr="000502AD">
        <w:rPr>
          <w:rFonts w:ascii="Times New Roman" w:hAnsi="Times New Roman" w:cs="Times New Roman"/>
        </w:rPr>
        <w:t>:</w:t>
      </w:r>
    </w:p>
    <w:p w:rsidR="00F5183C" w:rsidRPr="000502AD" w:rsidRDefault="00204648" w:rsidP="00F6063D">
      <w:pPr>
        <w:pStyle w:val="NadpisVZ1"/>
        <w:numPr>
          <w:ilvl w:val="0"/>
          <w:numId w:val="0"/>
        </w:numPr>
        <w:rPr>
          <w:rFonts w:ascii="Times New Roman" w:hAnsi="Times New Roman" w:cs="Times New Roman"/>
        </w:rPr>
      </w:pPr>
      <w:r w:rsidRPr="000502AD">
        <w:rPr>
          <w:rFonts w:ascii="Times New Roman" w:eastAsia="Calibri" w:hAnsi="Times New Roman" w:cs="Times New Roman"/>
        </w:rPr>
        <w:t xml:space="preserve">Seznam </w:t>
      </w:r>
      <w:r w:rsidR="00CE103E" w:rsidRPr="000502AD">
        <w:rPr>
          <w:rFonts w:ascii="Times New Roman" w:eastAsia="Calibri" w:hAnsi="Times New Roman" w:cs="Times New Roman"/>
        </w:rPr>
        <w:t>pod</w:t>
      </w:r>
      <w:r w:rsidRPr="000502AD">
        <w:rPr>
          <w:rFonts w:ascii="Times New Roman" w:eastAsia="Calibri" w:hAnsi="Times New Roman" w:cs="Times New Roman"/>
        </w:rPr>
        <w:t>dodavatelů</w:t>
      </w:r>
      <w:r w:rsidR="00A1628A" w:rsidRPr="000502AD">
        <w:rPr>
          <w:rFonts w:ascii="Times New Roman" w:eastAsia="Calibri" w:hAnsi="Times New Roman" w:cs="Times New Roman"/>
        </w:rPr>
        <w:t xml:space="preserve"> (VZOR)</w:t>
      </w:r>
    </w:p>
    <w:bookmarkEnd w:id="0"/>
    <w:bookmarkEnd w:id="1"/>
    <w:p w:rsidR="007F36AA" w:rsidRPr="000502AD" w:rsidRDefault="007F36AA" w:rsidP="005D5D95">
      <w:pPr>
        <w:jc w:val="both"/>
        <w:rPr>
          <w:rFonts w:ascii="Times New Roman" w:hAnsi="Times New Roman"/>
          <w:bCs/>
          <w:iCs/>
          <w:sz w:val="20"/>
        </w:rPr>
      </w:pPr>
    </w:p>
    <w:p w:rsidR="0012779C" w:rsidRPr="000502AD" w:rsidRDefault="00A1628A" w:rsidP="00A1628A">
      <w:pPr>
        <w:spacing w:before="120"/>
        <w:jc w:val="both"/>
        <w:rPr>
          <w:rFonts w:ascii="Times New Roman" w:hAnsi="Times New Roman"/>
          <w:bCs/>
          <w:iCs/>
          <w:sz w:val="24"/>
          <w:szCs w:val="24"/>
        </w:rPr>
      </w:pPr>
      <w:r w:rsidRPr="000502AD">
        <w:rPr>
          <w:rFonts w:ascii="Times New Roman" w:hAnsi="Times New Roman"/>
          <w:bCs/>
          <w:iCs/>
          <w:sz w:val="24"/>
          <w:szCs w:val="24"/>
        </w:rPr>
        <w:t>Účastník</w:t>
      </w:r>
      <w:r w:rsidR="0012779C" w:rsidRPr="000502AD">
        <w:rPr>
          <w:rFonts w:ascii="Times New Roman" w:hAnsi="Times New Roman"/>
          <w:bCs/>
          <w:iCs/>
          <w:sz w:val="24"/>
          <w:szCs w:val="24"/>
        </w:rPr>
        <w:t>:</w:t>
      </w:r>
      <w:r w:rsidR="0012779C" w:rsidRPr="000502AD">
        <w:rPr>
          <w:rFonts w:ascii="Times New Roman" w:hAnsi="Times New Roman"/>
          <w:b/>
          <w:color w:val="FF0000"/>
          <w:sz w:val="24"/>
          <w:szCs w:val="24"/>
        </w:rPr>
        <w:t xml:space="preserve"> DOPLNÍ </w:t>
      </w:r>
      <w:r w:rsidRPr="000502AD">
        <w:rPr>
          <w:rFonts w:ascii="Times New Roman" w:hAnsi="Times New Roman"/>
          <w:b/>
          <w:color w:val="FF0000"/>
          <w:sz w:val="24"/>
          <w:szCs w:val="24"/>
        </w:rPr>
        <w:t>DODAVATEL</w:t>
      </w:r>
      <w:r w:rsidR="0012779C" w:rsidRPr="000502AD">
        <w:rPr>
          <w:rFonts w:ascii="Times New Roman" w:hAnsi="Times New Roman"/>
          <w:b/>
          <w:color w:val="FF0000"/>
          <w:sz w:val="24"/>
          <w:szCs w:val="24"/>
        </w:rPr>
        <w:t xml:space="preserve">       </w:t>
      </w:r>
    </w:p>
    <w:p w:rsidR="0012779C" w:rsidRPr="000502AD" w:rsidRDefault="0012779C" w:rsidP="00A1628A">
      <w:pPr>
        <w:spacing w:before="120"/>
        <w:jc w:val="both"/>
        <w:rPr>
          <w:rFonts w:ascii="Times New Roman" w:hAnsi="Times New Roman"/>
          <w:bCs/>
          <w:iCs/>
          <w:color w:val="FF0000"/>
          <w:sz w:val="24"/>
          <w:szCs w:val="24"/>
        </w:rPr>
      </w:pPr>
      <w:r w:rsidRPr="000502AD">
        <w:rPr>
          <w:rFonts w:ascii="Times New Roman" w:hAnsi="Times New Roman"/>
          <w:bCs/>
          <w:iCs/>
          <w:sz w:val="24"/>
          <w:szCs w:val="24"/>
        </w:rPr>
        <w:t>IČ</w:t>
      </w:r>
      <w:r w:rsidR="00A1628A" w:rsidRPr="000502AD">
        <w:rPr>
          <w:rFonts w:ascii="Times New Roman" w:hAnsi="Times New Roman"/>
          <w:bCs/>
          <w:iCs/>
          <w:sz w:val="24"/>
          <w:szCs w:val="24"/>
        </w:rPr>
        <w:t>O / DIČ</w:t>
      </w:r>
      <w:r w:rsidRPr="000502AD">
        <w:rPr>
          <w:rFonts w:ascii="Times New Roman" w:hAnsi="Times New Roman"/>
          <w:bCs/>
          <w:iCs/>
          <w:sz w:val="24"/>
          <w:szCs w:val="24"/>
        </w:rPr>
        <w:t xml:space="preserve">: </w:t>
      </w:r>
      <w:r w:rsidR="00A1628A" w:rsidRPr="000502AD">
        <w:rPr>
          <w:rFonts w:ascii="Times New Roman" w:hAnsi="Times New Roman"/>
          <w:b/>
          <w:color w:val="FF0000"/>
          <w:sz w:val="24"/>
          <w:szCs w:val="24"/>
        </w:rPr>
        <w:t>DOPLNÍ DODAVATEL</w:t>
      </w:r>
    </w:p>
    <w:p w:rsidR="0012779C" w:rsidRPr="000502AD" w:rsidRDefault="0012779C" w:rsidP="00A1628A">
      <w:pPr>
        <w:spacing w:before="120"/>
        <w:jc w:val="both"/>
        <w:rPr>
          <w:rFonts w:ascii="Times New Roman" w:hAnsi="Times New Roman"/>
          <w:bCs/>
          <w:iCs/>
          <w:sz w:val="24"/>
          <w:szCs w:val="24"/>
        </w:rPr>
      </w:pPr>
      <w:r w:rsidRPr="000502AD">
        <w:rPr>
          <w:rFonts w:ascii="Times New Roman" w:hAnsi="Times New Roman"/>
          <w:bCs/>
          <w:iCs/>
          <w:sz w:val="24"/>
          <w:szCs w:val="24"/>
        </w:rPr>
        <w:t>se sídlem:</w:t>
      </w:r>
      <w:r w:rsidRPr="000502AD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A1628A" w:rsidRPr="000502AD">
        <w:rPr>
          <w:rFonts w:ascii="Times New Roman" w:hAnsi="Times New Roman"/>
          <w:b/>
          <w:color w:val="FF0000"/>
          <w:sz w:val="24"/>
          <w:szCs w:val="24"/>
        </w:rPr>
        <w:t>DOPLNÍ DODAVATEL</w:t>
      </w:r>
    </w:p>
    <w:p w:rsidR="0012779C" w:rsidRPr="000502AD" w:rsidRDefault="0012779C" w:rsidP="00A1628A">
      <w:pPr>
        <w:spacing w:before="120"/>
        <w:jc w:val="both"/>
        <w:rPr>
          <w:rFonts w:ascii="Times New Roman" w:hAnsi="Times New Roman"/>
          <w:bCs/>
          <w:iCs/>
          <w:sz w:val="24"/>
          <w:szCs w:val="24"/>
        </w:rPr>
      </w:pPr>
      <w:r w:rsidRPr="000502AD">
        <w:rPr>
          <w:rFonts w:ascii="Times New Roman" w:hAnsi="Times New Roman"/>
          <w:bCs/>
          <w:iCs/>
          <w:sz w:val="24"/>
          <w:szCs w:val="24"/>
        </w:rPr>
        <w:t xml:space="preserve">jednající: </w:t>
      </w:r>
      <w:r w:rsidR="00A1628A" w:rsidRPr="000502AD">
        <w:rPr>
          <w:rFonts w:ascii="Times New Roman" w:hAnsi="Times New Roman"/>
          <w:b/>
          <w:color w:val="FF0000"/>
          <w:sz w:val="24"/>
          <w:szCs w:val="24"/>
        </w:rPr>
        <w:t>DOPLNÍ DODAVATEL</w:t>
      </w:r>
      <w:bookmarkStart w:id="2" w:name="_GoBack"/>
      <w:bookmarkEnd w:id="2"/>
    </w:p>
    <w:p w:rsidR="0012779C" w:rsidRPr="000502AD" w:rsidRDefault="0012779C" w:rsidP="0012779C">
      <w:pPr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464F52" w:rsidRDefault="00A1628A" w:rsidP="00B32A01">
      <w:pPr>
        <w:spacing w:before="120" w:after="120"/>
        <w:jc w:val="both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0502AD">
        <w:rPr>
          <w:rFonts w:ascii="Times New Roman" w:hAnsi="Times New Roman"/>
          <w:sz w:val="24"/>
          <w:szCs w:val="24"/>
        </w:rPr>
        <w:t xml:space="preserve">jako dodavatel předmětné </w:t>
      </w:r>
      <w:r w:rsidR="0012779C" w:rsidRPr="000502AD">
        <w:rPr>
          <w:rFonts w:ascii="Times New Roman" w:hAnsi="Times New Roman"/>
          <w:sz w:val="24"/>
          <w:szCs w:val="24"/>
        </w:rPr>
        <w:t xml:space="preserve">veřejné zakázky s názvem: </w:t>
      </w:r>
      <w:r w:rsidR="0012779C" w:rsidRPr="000502AD">
        <w:rPr>
          <w:rFonts w:ascii="Times New Roman" w:hAnsi="Times New Roman"/>
          <w:b/>
          <w:sz w:val="24"/>
          <w:szCs w:val="24"/>
        </w:rPr>
        <w:t>„</w:t>
      </w:r>
      <w:r w:rsidR="000502AD" w:rsidRPr="000502AD">
        <w:rPr>
          <w:rFonts w:ascii="Times New Roman" w:hAnsi="Times New Roman"/>
          <w:b/>
          <w:sz w:val="24"/>
          <w:szCs w:val="24"/>
        </w:rPr>
        <w:t>VZ: Zajištění stravovacích služeb pro klienty, zaměstnance a ostatní strávníky Domova Dědina v Opočně</w:t>
      </w:r>
      <w:r w:rsidR="0012779C" w:rsidRPr="000502AD">
        <w:rPr>
          <w:rFonts w:ascii="Times New Roman" w:hAnsi="Times New Roman"/>
          <w:b/>
          <w:bCs/>
          <w:sz w:val="24"/>
          <w:szCs w:val="24"/>
        </w:rPr>
        <w:t>“</w:t>
      </w:r>
      <w:r w:rsidR="00B32A01" w:rsidRPr="000502A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64F52" w:rsidRPr="000502AD">
        <w:rPr>
          <w:rFonts w:ascii="Times New Roman" w:hAnsi="Times New Roman"/>
          <w:b/>
          <w:sz w:val="24"/>
          <w:szCs w:val="24"/>
        </w:rPr>
        <w:t>předkládá</w:t>
      </w:r>
      <w:r w:rsidR="00464F52" w:rsidRPr="000502AD">
        <w:rPr>
          <w:rFonts w:ascii="Times New Roman" w:hAnsi="Times New Roman"/>
          <w:sz w:val="24"/>
          <w:szCs w:val="24"/>
        </w:rPr>
        <w:t xml:space="preserve"> v rámci realizace t</w:t>
      </w:r>
      <w:r w:rsidR="00344AA0" w:rsidRPr="000502AD">
        <w:rPr>
          <w:rFonts w:ascii="Times New Roman" w:hAnsi="Times New Roman"/>
          <w:sz w:val="24"/>
          <w:szCs w:val="24"/>
        </w:rPr>
        <w:t>éto veřejné zakázky</w:t>
      </w:r>
      <w:r w:rsidR="00A135BC" w:rsidRPr="000502AD">
        <w:rPr>
          <w:rFonts w:ascii="Times New Roman" w:hAnsi="Times New Roman"/>
          <w:sz w:val="24"/>
          <w:szCs w:val="24"/>
        </w:rPr>
        <w:t xml:space="preserve"> </w:t>
      </w:r>
      <w:r w:rsidR="00344AA0" w:rsidRPr="000502AD">
        <w:rPr>
          <w:rFonts w:ascii="Times New Roman" w:hAnsi="Times New Roman"/>
          <w:sz w:val="24"/>
          <w:szCs w:val="24"/>
        </w:rPr>
        <w:t>následující</w:t>
      </w:r>
      <w:r w:rsidR="00A135BC" w:rsidRPr="000502AD">
        <w:rPr>
          <w:rFonts w:ascii="Times New Roman" w:hAnsi="Times New Roman"/>
          <w:sz w:val="24"/>
          <w:szCs w:val="24"/>
        </w:rPr>
        <w:t xml:space="preserve"> </w:t>
      </w:r>
      <w:r w:rsidR="00464F52" w:rsidRPr="000502AD">
        <w:rPr>
          <w:rFonts w:ascii="Times New Roman" w:eastAsia="Calibri" w:hAnsi="Times New Roman"/>
          <w:b/>
          <w:color w:val="000000"/>
          <w:sz w:val="24"/>
          <w:szCs w:val="24"/>
        </w:rPr>
        <w:t xml:space="preserve">seznam </w:t>
      </w:r>
      <w:r w:rsidRPr="000502AD">
        <w:rPr>
          <w:rFonts w:ascii="Times New Roman" w:eastAsia="Calibri" w:hAnsi="Times New Roman"/>
          <w:b/>
          <w:color w:val="000000"/>
          <w:sz w:val="24"/>
          <w:szCs w:val="24"/>
        </w:rPr>
        <w:t>pod</w:t>
      </w:r>
      <w:r w:rsidR="00464F52" w:rsidRPr="000502AD">
        <w:rPr>
          <w:rFonts w:ascii="Times New Roman" w:eastAsia="Calibri" w:hAnsi="Times New Roman"/>
          <w:b/>
          <w:color w:val="000000"/>
          <w:sz w:val="24"/>
          <w:szCs w:val="24"/>
        </w:rPr>
        <w:t>dodavatelů:</w:t>
      </w:r>
    </w:p>
    <w:p w:rsidR="000502AD" w:rsidRPr="000502AD" w:rsidRDefault="000502AD" w:rsidP="00B32A01">
      <w:pPr>
        <w:spacing w:before="120" w:after="120"/>
        <w:jc w:val="both"/>
        <w:rPr>
          <w:rFonts w:ascii="Times New Roman" w:hAnsi="Times New Roman"/>
          <w:b/>
          <w:sz w:val="10"/>
          <w:szCs w:val="24"/>
          <w:highlight w:val="yellow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28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592"/>
        <w:gridCol w:w="3721"/>
        <w:gridCol w:w="5326"/>
      </w:tblGrid>
      <w:tr w:rsidR="00A1628A" w:rsidRPr="000502AD" w:rsidTr="00B32A01">
        <w:trPr>
          <w:trHeight w:val="204"/>
          <w:jc w:val="center"/>
        </w:trPr>
        <w:tc>
          <w:tcPr>
            <w:tcW w:w="592" w:type="dxa"/>
            <w:vAlign w:val="center"/>
          </w:tcPr>
          <w:p w:rsidR="00A1628A" w:rsidRPr="000502AD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721" w:type="dxa"/>
            <w:vAlign w:val="center"/>
          </w:tcPr>
          <w:p w:rsidR="00A1628A" w:rsidRPr="000502AD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  <w:r w:rsidRPr="000502AD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>Identifikace poddodavatele</w:t>
            </w:r>
          </w:p>
          <w:p w:rsidR="00A1628A" w:rsidRPr="000502AD" w:rsidRDefault="00A1628A" w:rsidP="008D7F6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0502AD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>(obchodní název, IČO, sídlo)</w:t>
            </w:r>
          </w:p>
        </w:tc>
        <w:tc>
          <w:tcPr>
            <w:tcW w:w="5326" w:type="dxa"/>
            <w:vAlign w:val="center"/>
          </w:tcPr>
          <w:p w:rsidR="00A1628A" w:rsidRPr="000502AD" w:rsidRDefault="00A1628A" w:rsidP="00A162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0502AD">
              <w:rPr>
                <w:rFonts w:ascii="Times New Roman" w:hAnsi="Times New Roman"/>
                <w:b/>
                <w:color w:val="010000"/>
                <w:sz w:val="24"/>
                <w:szCs w:val="24"/>
              </w:rPr>
              <w:t>Specifikace činností, které bude poddodavatel pro dodavatele v</w:t>
            </w:r>
            <w:r w:rsidR="00B32A01" w:rsidRPr="000502AD">
              <w:rPr>
                <w:rFonts w:ascii="Times New Roman" w:hAnsi="Times New Roman"/>
                <w:b/>
                <w:color w:val="010000"/>
                <w:sz w:val="24"/>
                <w:szCs w:val="24"/>
              </w:rPr>
              <w:t> </w:t>
            </w:r>
            <w:r w:rsidRPr="000502AD">
              <w:rPr>
                <w:rFonts w:ascii="Times New Roman" w:hAnsi="Times New Roman"/>
                <w:b/>
                <w:color w:val="010000"/>
                <w:sz w:val="24"/>
                <w:szCs w:val="24"/>
              </w:rPr>
              <w:t>rámci</w:t>
            </w:r>
            <w:r w:rsidR="00B32A01" w:rsidRPr="000502AD">
              <w:rPr>
                <w:rFonts w:ascii="Times New Roman" w:hAnsi="Times New Roman"/>
                <w:b/>
                <w:color w:val="010000"/>
                <w:sz w:val="24"/>
                <w:szCs w:val="24"/>
              </w:rPr>
              <w:t xml:space="preserve"> plnění</w:t>
            </w:r>
            <w:r w:rsidRPr="000502AD">
              <w:rPr>
                <w:rFonts w:ascii="Times New Roman" w:hAnsi="Times New Roman"/>
                <w:b/>
                <w:color w:val="010000"/>
                <w:sz w:val="24"/>
                <w:szCs w:val="24"/>
              </w:rPr>
              <w:t xml:space="preserve"> VZ provádět</w:t>
            </w:r>
          </w:p>
        </w:tc>
      </w:tr>
      <w:tr w:rsidR="00A1628A" w:rsidRPr="000502AD" w:rsidTr="00B32A01">
        <w:trPr>
          <w:jc w:val="center"/>
        </w:trPr>
        <w:tc>
          <w:tcPr>
            <w:tcW w:w="592" w:type="dxa"/>
            <w:vAlign w:val="center"/>
          </w:tcPr>
          <w:p w:rsidR="00A1628A" w:rsidRPr="000502AD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  <w:r w:rsidRPr="000502AD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1" w:type="dxa"/>
            <w:vAlign w:val="center"/>
          </w:tcPr>
          <w:p w:rsidR="00A1628A" w:rsidRPr="000502AD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326" w:type="dxa"/>
            <w:vAlign w:val="center"/>
          </w:tcPr>
          <w:p w:rsidR="00A1628A" w:rsidRPr="000502AD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A1628A" w:rsidRPr="000502AD" w:rsidTr="00B32A01">
        <w:trPr>
          <w:jc w:val="center"/>
        </w:trPr>
        <w:tc>
          <w:tcPr>
            <w:tcW w:w="592" w:type="dxa"/>
            <w:vAlign w:val="center"/>
          </w:tcPr>
          <w:p w:rsidR="00A1628A" w:rsidRPr="000502AD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  <w:r w:rsidRPr="000502AD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1" w:type="dxa"/>
            <w:vAlign w:val="center"/>
          </w:tcPr>
          <w:p w:rsidR="00A1628A" w:rsidRPr="000502AD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326" w:type="dxa"/>
            <w:vAlign w:val="center"/>
          </w:tcPr>
          <w:p w:rsidR="00A1628A" w:rsidRPr="000502AD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A1628A" w:rsidRPr="000502AD" w:rsidTr="00B32A01">
        <w:trPr>
          <w:jc w:val="center"/>
        </w:trPr>
        <w:tc>
          <w:tcPr>
            <w:tcW w:w="592" w:type="dxa"/>
            <w:vAlign w:val="center"/>
          </w:tcPr>
          <w:p w:rsidR="00A1628A" w:rsidRPr="000502AD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  <w:r w:rsidRPr="000502AD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1" w:type="dxa"/>
            <w:vAlign w:val="center"/>
          </w:tcPr>
          <w:p w:rsidR="00A1628A" w:rsidRPr="000502AD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326" w:type="dxa"/>
            <w:vAlign w:val="center"/>
          </w:tcPr>
          <w:p w:rsidR="00A1628A" w:rsidRPr="000502AD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A1628A" w:rsidRPr="000502AD" w:rsidTr="00B32A01">
        <w:trPr>
          <w:jc w:val="center"/>
        </w:trPr>
        <w:tc>
          <w:tcPr>
            <w:tcW w:w="592" w:type="dxa"/>
            <w:vAlign w:val="center"/>
          </w:tcPr>
          <w:p w:rsidR="00A1628A" w:rsidRPr="000502AD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  <w:r w:rsidRPr="000502AD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1" w:type="dxa"/>
            <w:vAlign w:val="center"/>
          </w:tcPr>
          <w:p w:rsidR="00A1628A" w:rsidRPr="000502AD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326" w:type="dxa"/>
            <w:vAlign w:val="center"/>
          </w:tcPr>
          <w:p w:rsidR="00A1628A" w:rsidRPr="000502AD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A1628A" w:rsidRPr="000502AD" w:rsidTr="00B32A01">
        <w:trPr>
          <w:jc w:val="center"/>
        </w:trPr>
        <w:tc>
          <w:tcPr>
            <w:tcW w:w="592" w:type="dxa"/>
            <w:vAlign w:val="center"/>
          </w:tcPr>
          <w:p w:rsidR="00A1628A" w:rsidRPr="000502AD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  <w:r w:rsidRPr="000502AD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1" w:type="dxa"/>
            <w:vAlign w:val="center"/>
          </w:tcPr>
          <w:p w:rsidR="00A1628A" w:rsidRPr="000502AD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326" w:type="dxa"/>
            <w:vAlign w:val="center"/>
          </w:tcPr>
          <w:p w:rsidR="00A1628A" w:rsidRPr="000502AD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B32A01" w:rsidRPr="000502AD" w:rsidRDefault="00B32A01" w:rsidP="00B32A01">
      <w:pPr>
        <w:spacing w:line="270" w:lineRule="exact"/>
        <w:rPr>
          <w:rFonts w:ascii="Times New Roman" w:hAnsi="Times New Roman"/>
          <w:bCs/>
          <w:iCs/>
          <w:sz w:val="24"/>
          <w:szCs w:val="24"/>
        </w:rPr>
      </w:pPr>
    </w:p>
    <w:p w:rsidR="00B32A01" w:rsidRPr="000502AD" w:rsidRDefault="00B32A01" w:rsidP="00B32A01">
      <w:pPr>
        <w:spacing w:line="270" w:lineRule="exact"/>
        <w:rPr>
          <w:rFonts w:ascii="Times New Roman" w:hAnsi="Times New Roman"/>
          <w:bCs/>
          <w:iCs/>
          <w:sz w:val="24"/>
          <w:szCs w:val="24"/>
        </w:rPr>
      </w:pPr>
    </w:p>
    <w:p w:rsidR="00B32A01" w:rsidRPr="000502AD" w:rsidRDefault="00B32A01" w:rsidP="00B32A01">
      <w:pPr>
        <w:spacing w:line="270" w:lineRule="exact"/>
        <w:rPr>
          <w:rFonts w:ascii="Times New Roman" w:hAnsi="Times New Roman"/>
          <w:bCs/>
          <w:iCs/>
          <w:sz w:val="24"/>
          <w:szCs w:val="24"/>
        </w:rPr>
      </w:pPr>
    </w:p>
    <w:p w:rsidR="00B32A01" w:rsidRPr="000502AD" w:rsidRDefault="00B32A01" w:rsidP="00B32A01">
      <w:pPr>
        <w:spacing w:line="270" w:lineRule="exact"/>
        <w:rPr>
          <w:rFonts w:ascii="Times New Roman" w:hAnsi="Times New Roman"/>
          <w:bCs/>
          <w:iCs/>
          <w:sz w:val="24"/>
          <w:szCs w:val="24"/>
        </w:rPr>
      </w:pPr>
    </w:p>
    <w:p w:rsidR="00B32A01" w:rsidRPr="000502AD" w:rsidRDefault="00B32A01" w:rsidP="00B32A01">
      <w:pPr>
        <w:spacing w:line="270" w:lineRule="exact"/>
        <w:rPr>
          <w:rFonts w:ascii="Times New Roman" w:hAnsi="Times New Roman"/>
          <w:bCs/>
          <w:iCs/>
          <w:sz w:val="24"/>
          <w:szCs w:val="24"/>
        </w:rPr>
      </w:pPr>
      <w:r w:rsidRPr="000502AD">
        <w:rPr>
          <w:rFonts w:ascii="Times New Roman" w:hAnsi="Times New Roman"/>
          <w:bCs/>
          <w:iCs/>
          <w:sz w:val="24"/>
          <w:szCs w:val="24"/>
        </w:rPr>
        <w:t>V</w:t>
      </w:r>
      <w:r w:rsidRPr="000502AD">
        <w:rPr>
          <w:rFonts w:ascii="Times New Roman" w:hAnsi="Times New Roman"/>
          <w:color w:val="FF0000"/>
          <w:sz w:val="24"/>
          <w:szCs w:val="24"/>
        </w:rPr>
        <w:t xml:space="preserve"> DOPLNÍ DODAVATEL</w:t>
      </w:r>
      <w:r w:rsidRPr="000502AD">
        <w:rPr>
          <w:rFonts w:ascii="Times New Roman" w:hAnsi="Times New Roman"/>
          <w:bCs/>
          <w:iCs/>
          <w:sz w:val="24"/>
          <w:szCs w:val="24"/>
        </w:rPr>
        <w:t xml:space="preserve"> dne</w:t>
      </w:r>
      <w:r w:rsidRPr="000502AD">
        <w:rPr>
          <w:rFonts w:ascii="Times New Roman" w:hAnsi="Times New Roman"/>
          <w:color w:val="FF0000"/>
          <w:sz w:val="24"/>
          <w:szCs w:val="24"/>
        </w:rPr>
        <w:t xml:space="preserve"> DOPLNÍ DODAVATEL</w:t>
      </w:r>
      <w:r w:rsidR="000502AD" w:rsidRPr="000502AD">
        <w:rPr>
          <w:rFonts w:ascii="Times New Roman" w:hAnsi="Times New Roman"/>
          <w:bCs/>
          <w:iCs/>
          <w:sz w:val="24"/>
          <w:szCs w:val="24"/>
        </w:rPr>
        <w:t xml:space="preserve"> 2020</w:t>
      </w:r>
      <w:r w:rsidRPr="000502AD">
        <w:rPr>
          <w:rFonts w:ascii="Times New Roman" w:hAnsi="Times New Roman"/>
          <w:bCs/>
          <w:iCs/>
          <w:sz w:val="24"/>
          <w:szCs w:val="24"/>
        </w:rPr>
        <w:t xml:space="preserve">                   </w:t>
      </w:r>
    </w:p>
    <w:p w:rsidR="00B32A01" w:rsidRPr="000502AD" w:rsidRDefault="00B32A01" w:rsidP="00B32A01">
      <w:pPr>
        <w:spacing w:line="270" w:lineRule="exact"/>
        <w:rPr>
          <w:rFonts w:ascii="Times New Roman" w:hAnsi="Times New Roman"/>
          <w:bCs/>
          <w:iCs/>
          <w:sz w:val="24"/>
          <w:szCs w:val="24"/>
        </w:rPr>
      </w:pPr>
    </w:p>
    <w:p w:rsidR="00B32A01" w:rsidRPr="000502AD" w:rsidRDefault="00B32A01" w:rsidP="00B32A01">
      <w:pPr>
        <w:spacing w:line="270" w:lineRule="exact"/>
        <w:rPr>
          <w:rFonts w:ascii="Times New Roman" w:hAnsi="Times New Roman"/>
          <w:bCs/>
          <w:iCs/>
          <w:sz w:val="24"/>
          <w:szCs w:val="24"/>
        </w:rPr>
      </w:pPr>
    </w:p>
    <w:p w:rsidR="00B32A01" w:rsidRPr="000502AD" w:rsidRDefault="00B32A01" w:rsidP="00B32A01">
      <w:pPr>
        <w:jc w:val="both"/>
        <w:rPr>
          <w:rFonts w:ascii="Times New Roman" w:hAnsi="Times New Roman"/>
          <w:sz w:val="24"/>
          <w:szCs w:val="24"/>
        </w:rPr>
      </w:pPr>
    </w:p>
    <w:p w:rsidR="00B32A01" w:rsidRPr="000502AD" w:rsidRDefault="00B32A01" w:rsidP="00B32A01">
      <w:pPr>
        <w:tabs>
          <w:tab w:val="left" w:pos="0"/>
        </w:tabs>
        <w:rPr>
          <w:rFonts w:ascii="Times New Roman" w:hAnsi="Times New Roman"/>
          <w:sz w:val="24"/>
          <w:szCs w:val="24"/>
        </w:rPr>
      </w:pPr>
      <w:r w:rsidRPr="000502AD">
        <w:rPr>
          <w:rFonts w:ascii="Times New Roman" w:hAnsi="Times New Roman"/>
          <w:color w:val="FF0000"/>
          <w:sz w:val="24"/>
          <w:szCs w:val="24"/>
        </w:rPr>
        <w:t>PODPIS DODAVATELE</w:t>
      </w:r>
    </w:p>
    <w:p w:rsidR="00B32A01" w:rsidRPr="000502AD" w:rsidRDefault="00B32A01" w:rsidP="00B32A01">
      <w:pPr>
        <w:rPr>
          <w:rFonts w:ascii="Times New Roman" w:hAnsi="Times New Roman"/>
          <w:sz w:val="24"/>
          <w:szCs w:val="24"/>
        </w:rPr>
      </w:pPr>
      <w:r w:rsidRPr="000502AD">
        <w:rPr>
          <w:rFonts w:ascii="Times New Roman" w:hAnsi="Times New Roman"/>
          <w:sz w:val="24"/>
          <w:szCs w:val="24"/>
        </w:rPr>
        <w:t xml:space="preserve"> __________________________________</w:t>
      </w:r>
    </w:p>
    <w:p w:rsidR="00B32A01" w:rsidRPr="000502AD" w:rsidRDefault="00B32A01" w:rsidP="00B32A01">
      <w:pPr>
        <w:rPr>
          <w:rFonts w:ascii="Times New Roman" w:hAnsi="Times New Roman"/>
          <w:sz w:val="24"/>
          <w:szCs w:val="24"/>
        </w:rPr>
      </w:pPr>
      <w:r w:rsidRPr="000502AD">
        <w:rPr>
          <w:rFonts w:ascii="Times New Roman" w:hAnsi="Times New Roman"/>
          <w:sz w:val="24"/>
          <w:szCs w:val="24"/>
        </w:rPr>
        <w:t>podpis a razítko oprávněné osoby</w:t>
      </w:r>
    </w:p>
    <w:p w:rsidR="00B32A01" w:rsidRPr="000502AD" w:rsidRDefault="00B32A01" w:rsidP="00B32A01">
      <w:pPr>
        <w:rPr>
          <w:rFonts w:ascii="Times New Roman" w:hAnsi="Times New Roman"/>
          <w:i/>
          <w:color w:val="FF0000"/>
          <w:sz w:val="24"/>
          <w:szCs w:val="24"/>
        </w:rPr>
      </w:pPr>
      <w:r w:rsidRPr="000502AD">
        <w:rPr>
          <w:rFonts w:ascii="Times New Roman" w:hAnsi="Times New Roman"/>
          <w:i/>
          <w:color w:val="FF0000"/>
          <w:sz w:val="24"/>
          <w:szCs w:val="24"/>
        </w:rPr>
        <w:t xml:space="preserve"> jméno, příjmení, funkce, označení dodavatele</w:t>
      </w:r>
    </w:p>
    <w:p w:rsidR="00B32A01" w:rsidRPr="000502AD" w:rsidRDefault="00B32A01" w:rsidP="00B32A01">
      <w:pPr>
        <w:rPr>
          <w:rFonts w:ascii="Times New Roman" w:hAnsi="Times New Roman"/>
          <w:color w:val="FF0000"/>
          <w:sz w:val="24"/>
          <w:szCs w:val="24"/>
        </w:rPr>
      </w:pPr>
      <w:r w:rsidRPr="000502AD">
        <w:rPr>
          <w:rFonts w:ascii="Times New Roman" w:hAnsi="Times New Roman"/>
          <w:color w:val="FF0000"/>
          <w:sz w:val="24"/>
          <w:szCs w:val="24"/>
        </w:rPr>
        <w:t>DOPLNÍ DODAVATEL</w:t>
      </w:r>
    </w:p>
    <w:p w:rsidR="00B32A01" w:rsidRPr="000502AD" w:rsidRDefault="00B32A01" w:rsidP="00B32A01">
      <w:pPr>
        <w:widowControl w:val="0"/>
        <w:ind w:right="-2"/>
        <w:rPr>
          <w:rFonts w:ascii="Times New Roman" w:hAnsi="Times New Roman"/>
          <w:sz w:val="24"/>
          <w:szCs w:val="24"/>
        </w:rPr>
      </w:pPr>
    </w:p>
    <w:p w:rsidR="00A135BC" w:rsidRPr="000502AD" w:rsidRDefault="00A135BC" w:rsidP="00B32A01">
      <w:pPr>
        <w:spacing w:before="120"/>
        <w:jc w:val="both"/>
        <w:rPr>
          <w:rFonts w:ascii="Times New Roman" w:hAnsi="Times New Roman"/>
          <w:bCs/>
          <w:i/>
          <w:iCs/>
          <w:color w:val="808080" w:themeColor="background1" w:themeShade="80"/>
          <w:sz w:val="24"/>
          <w:szCs w:val="24"/>
          <w:lang w:eastAsia="en-US"/>
        </w:rPr>
      </w:pPr>
    </w:p>
    <w:sectPr w:rsidR="00A135BC" w:rsidRPr="000502AD" w:rsidSect="00A1628A">
      <w:headerReference w:type="default" r:id="rId8"/>
      <w:footerReference w:type="default" r:id="rId9"/>
      <w:type w:val="continuous"/>
      <w:pgSz w:w="11906" w:h="16838" w:code="9"/>
      <w:pgMar w:top="1418" w:right="1134" w:bottom="851" w:left="1134" w:header="567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B35" w:rsidRDefault="00303B35" w:rsidP="00264229">
      <w:r>
        <w:separator/>
      </w:r>
    </w:p>
  </w:endnote>
  <w:endnote w:type="continuationSeparator" w:id="0">
    <w:p w:rsidR="00303B35" w:rsidRDefault="00303B35" w:rsidP="00264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03E" w:rsidRPr="005C0F97" w:rsidRDefault="00CE103E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CE103E" w:rsidRPr="005700BE" w:rsidRDefault="00CE103E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9B569F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9B569F" w:rsidRPr="005C0F97">
      <w:rPr>
        <w:rFonts w:cs="Arial"/>
        <w:i/>
        <w:color w:val="7F7F7F"/>
        <w:sz w:val="18"/>
        <w:szCs w:val="18"/>
      </w:rPr>
      <w:fldChar w:fldCharType="separate"/>
    </w:r>
    <w:r w:rsidR="000502AD">
      <w:rPr>
        <w:rFonts w:cs="Arial"/>
        <w:i/>
        <w:noProof/>
        <w:color w:val="7F7F7F"/>
        <w:sz w:val="18"/>
        <w:szCs w:val="18"/>
      </w:rPr>
      <w:t>1</w:t>
    </w:r>
    <w:r w:rsidR="009B569F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9B569F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9B569F" w:rsidRPr="005C0F97">
      <w:rPr>
        <w:rFonts w:cs="Arial"/>
        <w:i/>
        <w:color w:val="7F7F7F"/>
        <w:sz w:val="18"/>
        <w:szCs w:val="18"/>
      </w:rPr>
      <w:fldChar w:fldCharType="separate"/>
    </w:r>
    <w:r w:rsidR="000502AD">
      <w:rPr>
        <w:rFonts w:cs="Arial"/>
        <w:i/>
        <w:noProof/>
        <w:color w:val="7F7F7F"/>
        <w:sz w:val="18"/>
        <w:szCs w:val="18"/>
      </w:rPr>
      <w:t>1</w:t>
    </w:r>
    <w:r w:rsidR="009B569F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B35" w:rsidRDefault="00303B35" w:rsidP="00264229">
      <w:r>
        <w:separator/>
      </w:r>
    </w:p>
  </w:footnote>
  <w:footnote w:type="continuationSeparator" w:id="0">
    <w:p w:rsidR="00303B35" w:rsidRDefault="00303B35" w:rsidP="002642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2AD" w:rsidRPr="004E66FA" w:rsidRDefault="000502AD" w:rsidP="000502AD">
    <w:pPr>
      <w:pStyle w:val="Zhlav"/>
      <w:rPr>
        <w:rFonts w:ascii="Times New Roman" w:hAnsi="Times New Roman"/>
        <w:sz w:val="20"/>
      </w:rPr>
    </w:pPr>
    <w:r w:rsidRPr="004E66FA">
      <w:rPr>
        <w:rFonts w:ascii="Times New Roman" w:hAnsi="Times New Roman"/>
        <w:sz w:val="20"/>
      </w:rPr>
      <w:t>VZ:</w:t>
    </w:r>
    <w:r>
      <w:rPr>
        <w:rFonts w:ascii="Times New Roman" w:hAnsi="Times New Roman"/>
        <w:sz w:val="20"/>
      </w:rPr>
      <w:t xml:space="preserve"> </w:t>
    </w:r>
    <w:r w:rsidRPr="004E66FA">
      <w:rPr>
        <w:rFonts w:ascii="Times New Roman" w:hAnsi="Times New Roman"/>
        <w:sz w:val="20"/>
      </w:rPr>
      <w:t>Zajištění stravovacích služeb pro klienty, zaměstnance a ostatní strávníky Domova Dědina v Opočně</w:t>
    </w:r>
  </w:p>
  <w:p w:rsidR="00A1628A" w:rsidRPr="007C682F" w:rsidRDefault="00A1628A" w:rsidP="007C682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 w15:restartNumberingAfterBreak="0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 w15:restartNumberingAfterBreak="0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 w15:restartNumberingAfterBreak="0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 w15:restartNumberingAfterBreak="0">
    <w:nsid w:val="05827FD6"/>
    <w:multiLevelType w:val="hybridMultilevel"/>
    <w:tmpl w:val="81901048"/>
    <w:lvl w:ilvl="0" w:tplc="D3D06D00">
      <w:start w:val="1"/>
      <w:numFmt w:val="decimal"/>
      <w:lvlText w:val="%1)"/>
      <w:lvlJc w:val="left"/>
      <w:pPr>
        <w:ind w:left="360" w:hanging="360"/>
      </w:pPr>
      <w:rPr>
        <w:rFonts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2B5B0E"/>
    <w:multiLevelType w:val="hybridMultilevel"/>
    <w:tmpl w:val="81901048"/>
    <w:lvl w:ilvl="0" w:tplc="D3D06D00">
      <w:start w:val="1"/>
      <w:numFmt w:val="decimal"/>
      <w:lvlText w:val="%1)"/>
      <w:lvlJc w:val="left"/>
      <w:pPr>
        <w:ind w:left="360" w:hanging="360"/>
      </w:pPr>
      <w:rPr>
        <w:rFonts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9226361"/>
    <w:multiLevelType w:val="hybridMultilevel"/>
    <w:tmpl w:val="328C6F62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1A918AF"/>
    <w:multiLevelType w:val="hybridMultilevel"/>
    <w:tmpl w:val="93B03796"/>
    <w:lvl w:ilvl="0" w:tplc="32F0A4DC">
      <w:start w:val="1"/>
      <w:numFmt w:val="decimal"/>
      <w:pStyle w:val="NormlnAri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9C937C1"/>
    <w:multiLevelType w:val="hybridMultilevel"/>
    <w:tmpl w:val="C02039A8"/>
    <w:lvl w:ilvl="0" w:tplc="631228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34A4B72"/>
    <w:multiLevelType w:val="hybridMultilevel"/>
    <w:tmpl w:val="C18A4E92"/>
    <w:lvl w:ilvl="0" w:tplc="ADE486D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050003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</w:rPr>
    </w:lvl>
    <w:lvl w:ilvl="2" w:tplc="04050005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975496"/>
    <w:multiLevelType w:val="hybridMultilevel"/>
    <w:tmpl w:val="B11C2420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64048B4"/>
    <w:multiLevelType w:val="hybridMultilevel"/>
    <w:tmpl w:val="D6A8773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3273701"/>
    <w:multiLevelType w:val="hybridMultilevel"/>
    <w:tmpl w:val="C6B6AF28"/>
    <w:lvl w:ilvl="0" w:tplc="0FF6BE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21" w15:restartNumberingAfterBreak="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699E1862"/>
    <w:multiLevelType w:val="hybridMultilevel"/>
    <w:tmpl w:val="328C6F62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7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14"/>
  </w:num>
  <w:num w:numId="4">
    <w:abstractNumId w:val="20"/>
  </w:num>
  <w:num w:numId="5">
    <w:abstractNumId w:val="22"/>
  </w:num>
  <w:num w:numId="6">
    <w:abstractNumId w:val="21"/>
  </w:num>
  <w:num w:numId="7">
    <w:abstractNumId w:val="23"/>
  </w:num>
  <w:num w:numId="8">
    <w:abstractNumId w:val="16"/>
  </w:num>
  <w:num w:numId="9">
    <w:abstractNumId w:val="12"/>
  </w:num>
  <w:num w:numId="10">
    <w:abstractNumId w:val="15"/>
  </w:num>
  <w:num w:numId="11">
    <w:abstractNumId w:val="19"/>
  </w:num>
  <w:num w:numId="12">
    <w:abstractNumId w:val="18"/>
  </w:num>
  <w:num w:numId="13">
    <w:abstractNumId w:val="11"/>
  </w:num>
  <w:num w:numId="14">
    <w:abstractNumId w:val="9"/>
  </w:num>
  <w:num w:numId="15">
    <w:abstractNumId w:val="10"/>
  </w:num>
  <w:num w:numId="1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02AD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87A5D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0205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0646C"/>
    <w:rsid w:val="001101DB"/>
    <w:rsid w:val="00114728"/>
    <w:rsid w:val="001148EA"/>
    <w:rsid w:val="00120D98"/>
    <w:rsid w:val="00121451"/>
    <w:rsid w:val="00126359"/>
    <w:rsid w:val="0012779C"/>
    <w:rsid w:val="00135411"/>
    <w:rsid w:val="00135488"/>
    <w:rsid w:val="0013554A"/>
    <w:rsid w:val="00135A2D"/>
    <w:rsid w:val="001364D0"/>
    <w:rsid w:val="00137832"/>
    <w:rsid w:val="001416E9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015"/>
    <w:rsid w:val="001644C8"/>
    <w:rsid w:val="00164EE6"/>
    <w:rsid w:val="00167A83"/>
    <w:rsid w:val="00172D71"/>
    <w:rsid w:val="00174520"/>
    <w:rsid w:val="001752B6"/>
    <w:rsid w:val="00187A5E"/>
    <w:rsid w:val="00190EB4"/>
    <w:rsid w:val="00191CA6"/>
    <w:rsid w:val="001936F3"/>
    <w:rsid w:val="00197D5B"/>
    <w:rsid w:val="001A35F3"/>
    <w:rsid w:val="001A5B1A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54AF"/>
    <w:rsid w:val="001C6CAA"/>
    <w:rsid w:val="001D4FFA"/>
    <w:rsid w:val="001D5EBA"/>
    <w:rsid w:val="001D722F"/>
    <w:rsid w:val="001E015C"/>
    <w:rsid w:val="001E06AD"/>
    <w:rsid w:val="001E5D5B"/>
    <w:rsid w:val="001E7203"/>
    <w:rsid w:val="001F0366"/>
    <w:rsid w:val="001F0A7A"/>
    <w:rsid w:val="001F3C8A"/>
    <w:rsid w:val="001F44CC"/>
    <w:rsid w:val="002005B6"/>
    <w:rsid w:val="00200695"/>
    <w:rsid w:val="0020092B"/>
    <w:rsid w:val="0020213F"/>
    <w:rsid w:val="00204648"/>
    <w:rsid w:val="00205CDA"/>
    <w:rsid w:val="00207A35"/>
    <w:rsid w:val="00207BD9"/>
    <w:rsid w:val="002102C6"/>
    <w:rsid w:val="00215C3D"/>
    <w:rsid w:val="00217704"/>
    <w:rsid w:val="00223759"/>
    <w:rsid w:val="002242E5"/>
    <w:rsid w:val="00224799"/>
    <w:rsid w:val="0022551A"/>
    <w:rsid w:val="0023767B"/>
    <w:rsid w:val="002510CA"/>
    <w:rsid w:val="002514EF"/>
    <w:rsid w:val="0025172D"/>
    <w:rsid w:val="00252EA9"/>
    <w:rsid w:val="00252EC1"/>
    <w:rsid w:val="002546D4"/>
    <w:rsid w:val="00262A29"/>
    <w:rsid w:val="0026389A"/>
    <w:rsid w:val="00264229"/>
    <w:rsid w:val="00265B09"/>
    <w:rsid w:val="00266A11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02A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2580"/>
    <w:rsid w:val="002B6398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B35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44AA0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5B5B"/>
    <w:rsid w:val="00366017"/>
    <w:rsid w:val="003674A2"/>
    <w:rsid w:val="0036756B"/>
    <w:rsid w:val="00380698"/>
    <w:rsid w:val="003820E2"/>
    <w:rsid w:val="00385EA3"/>
    <w:rsid w:val="00386A9A"/>
    <w:rsid w:val="00387583"/>
    <w:rsid w:val="003928F0"/>
    <w:rsid w:val="00393259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2CEB"/>
    <w:rsid w:val="003B341A"/>
    <w:rsid w:val="003B3956"/>
    <w:rsid w:val="003C2115"/>
    <w:rsid w:val="003C32BB"/>
    <w:rsid w:val="003C6137"/>
    <w:rsid w:val="003C76E7"/>
    <w:rsid w:val="003D53DB"/>
    <w:rsid w:val="003D63E2"/>
    <w:rsid w:val="003E003E"/>
    <w:rsid w:val="003E0790"/>
    <w:rsid w:val="003E1097"/>
    <w:rsid w:val="003E13E3"/>
    <w:rsid w:val="003E55F1"/>
    <w:rsid w:val="003F211B"/>
    <w:rsid w:val="003F58FC"/>
    <w:rsid w:val="003F602C"/>
    <w:rsid w:val="00400E73"/>
    <w:rsid w:val="00401665"/>
    <w:rsid w:val="00401737"/>
    <w:rsid w:val="00402332"/>
    <w:rsid w:val="00416A8F"/>
    <w:rsid w:val="00417911"/>
    <w:rsid w:val="00417954"/>
    <w:rsid w:val="0042467C"/>
    <w:rsid w:val="004276DB"/>
    <w:rsid w:val="00427A9B"/>
    <w:rsid w:val="004318C3"/>
    <w:rsid w:val="00431C7C"/>
    <w:rsid w:val="0043485B"/>
    <w:rsid w:val="004351AA"/>
    <w:rsid w:val="00435A30"/>
    <w:rsid w:val="00436A0E"/>
    <w:rsid w:val="004420FD"/>
    <w:rsid w:val="00443B4C"/>
    <w:rsid w:val="004447B5"/>
    <w:rsid w:val="004453AD"/>
    <w:rsid w:val="004510A7"/>
    <w:rsid w:val="00452917"/>
    <w:rsid w:val="0045588A"/>
    <w:rsid w:val="00455A6B"/>
    <w:rsid w:val="0046297E"/>
    <w:rsid w:val="00464F52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1217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38F3"/>
    <w:rsid w:val="00596B14"/>
    <w:rsid w:val="00596FD0"/>
    <w:rsid w:val="00597126"/>
    <w:rsid w:val="005A3137"/>
    <w:rsid w:val="005A3487"/>
    <w:rsid w:val="005A3DF0"/>
    <w:rsid w:val="005A6DA6"/>
    <w:rsid w:val="005A7D47"/>
    <w:rsid w:val="005B0BC1"/>
    <w:rsid w:val="005B1E8A"/>
    <w:rsid w:val="005B2964"/>
    <w:rsid w:val="005B4109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D5D95"/>
    <w:rsid w:val="005E00DF"/>
    <w:rsid w:val="005F1855"/>
    <w:rsid w:val="005F1FC2"/>
    <w:rsid w:val="0060063C"/>
    <w:rsid w:val="00600A00"/>
    <w:rsid w:val="00601246"/>
    <w:rsid w:val="00601C1D"/>
    <w:rsid w:val="00602822"/>
    <w:rsid w:val="006051BA"/>
    <w:rsid w:val="00605CA2"/>
    <w:rsid w:val="00607851"/>
    <w:rsid w:val="00607A8F"/>
    <w:rsid w:val="0061391E"/>
    <w:rsid w:val="006150CD"/>
    <w:rsid w:val="0062093C"/>
    <w:rsid w:val="00630362"/>
    <w:rsid w:val="00632E5F"/>
    <w:rsid w:val="00640CC1"/>
    <w:rsid w:val="00645499"/>
    <w:rsid w:val="0064550C"/>
    <w:rsid w:val="00645530"/>
    <w:rsid w:val="00651488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274E"/>
    <w:rsid w:val="00684FD1"/>
    <w:rsid w:val="0069096F"/>
    <w:rsid w:val="00693FDE"/>
    <w:rsid w:val="0069422F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1382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C682F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36AA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6C86"/>
    <w:rsid w:val="00892BDD"/>
    <w:rsid w:val="00895479"/>
    <w:rsid w:val="008970A4"/>
    <w:rsid w:val="008A1C4B"/>
    <w:rsid w:val="008B0C92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D7F69"/>
    <w:rsid w:val="008E02BC"/>
    <w:rsid w:val="008E0F97"/>
    <w:rsid w:val="008E1B72"/>
    <w:rsid w:val="008E23CE"/>
    <w:rsid w:val="008E3081"/>
    <w:rsid w:val="008F078F"/>
    <w:rsid w:val="008F49F8"/>
    <w:rsid w:val="009000B2"/>
    <w:rsid w:val="00900841"/>
    <w:rsid w:val="009138A3"/>
    <w:rsid w:val="009155DF"/>
    <w:rsid w:val="009219AE"/>
    <w:rsid w:val="00922C8A"/>
    <w:rsid w:val="00923708"/>
    <w:rsid w:val="00925EDD"/>
    <w:rsid w:val="0093174D"/>
    <w:rsid w:val="009337EA"/>
    <w:rsid w:val="00934969"/>
    <w:rsid w:val="00934D66"/>
    <w:rsid w:val="00936116"/>
    <w:rsid w:val="00936E74"/>
    <w:rsid w:val="009401BF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B569F"/>
    <w:rsid w:val="009C4B7B"/>
    <w:rsid w:val="009D0E6E"/>
    <w:rsid w:val="009D2B0E"/>
    <w:rsid w:val="009E0BD8"/>
    <w:rsid w:val="009E1743"/>
    <w:rsid w:val="009E1D82"/>
    <w:rsid w:val="009E5E6A"/>
    <w:rsid w:val="009F0920"/>
    <w:rsid w:val="009F0F09"/>
    <w:rsid w:val="009F12BB"/>
    <w:rsid w:val="009F22C1"/>
    <w:rsid w:val="009F4B4C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35BC"/>
    <w:rsid w:val="00A149DC"/>
    <w:rsid w:val="00A1587C"/>
    <w:rsid w:val="00A1628A"/>
    <w:rsid w:val="00A174D6"/>
    <w:rsid w:val="00A25F7A"/>
    <w:rsid w:val="00A318AA"/>
    <w:rsid w:val="00A332EB"/>
    <w:rsid w:val="00A351A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235E"/>
    <w:rsid w:val="00A730D8"/>
    <w:rsid w:val="00A804AF"/>
    <w:rsid w:val="00A81C34"/>
    <w:rsid w:val="00A87C99"/>
    <w:rsid w:val="00A9691D"/>
    <w:rsid w:val="00A96CB3"/>
    <w:rsid w:val="00A97398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2A01"/>
    <w:rsid w:val="00B337CC"/>
    <w:rsid w:val="00B46191"/>
    <w:rsid w:val="00B46E15"/>
    <w:rsid w:val="00B529B7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71F7"/>
    <w:rsid w:val="00B77B60"/>
    <w:rsid w:val="00B81212"/>
    <w:rsid w:val="00B8433E"/>
    <w:rsid w:val="00B87E97"/>
    <w:rsid w:val="00B913B9"/>
    <w:rsid w:val="00B92F82"/>
    <w:rsid w:val="00B9339A"/>
    <w:rsid w:val="00B97A3A"/>
    <w:rsid w:val="00BA4B9F"/>
    <w:rsid w:val="00BA613E"/>
    <w:rsid w:val="00BB16BE"/>
    <w:rsid w:val="00BB1C49"/>
    <w:rsid w:val="00BB2934"/>
    <w:rsid w:val="00BB59A6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25DB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2E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9B1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430"/>
    <w:rsid w:val="00CC0A8D"/>
    <w:rsid w:val="00CC0EF3"/>
    <w:rsid w:val="00CC55C4"/>
    <w:rsid w:val="00CC5B3E"/>
    <w:rsid w:val="00CD00B7"/>
    <w:rsid w:val="00CD314D"/>
    <w:rsid w:val="00CD5D40"/>
    <w:rsid w:val="00CD7EB0"/>
    <w:rsid w:val="00CE09C9"/>
    <w:rsid w:val="00CE0DB8"/>
    <w:rsid w:val="00CE103E"/>
    <w:rsid w:val="00CE37E7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0A3D"/>
    <w:rsid w:val="00D315EA"/>
    <w:rsid w:val="00D36D01"/>
    <w:rsid w:val="00D42B7E"/>
    <w:rsid w:val="00D468CB"/>
    <w:rsid w:val="00D55C5E"/>
    <w:rsid w:val="00D60AE2"/>
    <w:rsid w:val="00D64107"/>
    <w:rsid w:val="00D66470"/>
    <w:rsid w:val="00D70CCC"/>
    <w:rsid w:val="00D71130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4A36"/>
    <w:rsid w:val="00DB5EE5"/>
    <w:rsid w:val="00DB63ED"/>
    <w:rsid w:val="00DC003E"/>
    <w:rsid w:val="00DC0FAC"/>
    <w:rsid w:val="00DC4236"/>
    <w:rsid w:val="00DC5D55"/>
    <w:rsid w:val="00DC5E7A"/>
    <w:rsid w:val="00DC6C3B"/>
    <w:rsid w:val="00DC6CA2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4E32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6B3"/>
    <w:rsid w:val="00E61C93"/>
    <w:rsid w:val="00E64CA1"/>
    <w:rsid w:val="00E66566"/>
    <w:rsid w:val="00E74360"/>
    <w:rsid w:val="00E749DB"/>
    <w:rsid w:val="00E76786"/>
    <w:rsid w:val="00E82252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0C6D"/>
    <w:rsid w:val="00EC26DE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D46DE"/>
    <w:rsid w:val="00EE13F9"/>
    <w:rsid w:val="00EE2CE6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4764B"/>
    <w:rsid w:val="00F47FA6"/>
    <w:rsid w:val="00F51046"/>
    <w:rsid w:val="00F5183C"/>
    <w:rsid w:val="00F542EE"/>
    <w:rsid w:val="00F57988"/>
    <w:rsid w:val="00F6063D"/>
    <w:rsid w:val="00F61C7C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2125"/>
    <w:rsid w:val="00FA3939"/>
    <w:rsid w:val="00FA3DFE"/>
    <w:rsid w:val="00FA430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8CF2025-1415-4BFD-8FA9-61B6A66AE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1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2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4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5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6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paragraph" w:customStyle="1" w:styleId="NormlnArial">
    <w:name w:val="Normální + Arial"/>
    <w:aliases w:val="11 b.,Zarovnat do bloku"/>
    <w:basedOn w:val="Normln"/>
    <w:rsid w:val="00F5183C"/>
    <w:pPr>
      <w:numPr>
        <w:numId w:val="9"/>
      </w:numPr>
      <w:jc w:val="both"/>
    </w:pPr>
    <w:rPr>
      <w:rFonts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47CF5-33DB-490D-A5BC-9010BAC00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118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Tomáš Kytlík</cp:lastModifiedBy>
  <cp:revision>30</cp:revision>
  <cp:lastPrinted>2012-11-12T13:41:00Z</cp:lastPrinted>
  <dcterms:created xsi:type="dcterms:W3CDTF">2013-09-12T07:54:00Z</dcterms:created>
  <dcterms:modified xsi:type="dcterms:W3CDTF">2020-03-16T07:37:00Z</dcterms:modified>
</cp:coreProperties>
</file>